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B70" w:rsidRPr="00E26253" w:rsidRDefault="00CE3B70" w:rsidP="00CE3B70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u w:val="single"/>
        </w:rPr>
        <w:t>Załącznik nr 4 do zarządzenia nr RD.Z.0211.3.2021</w:t>
      </w:r>
    </w:p>
    <w:p w:rsidR="00303F50" w:rsidRPr="00CE3B70" w:rsidRDefault="00303F50" w:rsidP="00CE3B70">
      <w:pPr>
        <w:autoSpaceDE/>
        <w:autoSpaceDN w:val="0"/>
        <w:jc w:val="right"/>
        <w:rPr>
          <w:sz w:val="20"/>
          <w:szCs w:val="20"/>
          <w:u w:val="single"/>
        </w:rPr>
      </w:pPr>
    </w:p>
    <w:p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Default="00CE3B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Ekologia i z</w:t>
            </w:r>
            <w:r w:rsidR="0002783E">
              <w:rPr>
                <w:rFonts w:ascii="Arial" w:hAnsi="Arial" w:cs="Arial"/>
                <w:sz w:val="20"/>
                <w:szCs w:val="20"/>
              </w:rPr>
              <w:t>arządzanie środowiskiem</w:t>
            </w:r>
          </w:p>
        </w:tc>
      </w:tr>
      <w:tr w:rsidR="00303F5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Default="00CE3B7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Ecology and environmental management</w:t>
            </w:r>
          </w:p>
        </w:tc>
      </w:tr>
    </w:tbl>
    <w:p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Default="00B1289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Małgorzata Piaskowska-Silarska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00827D3B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Default="00CE3B7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02783E">
        <w:trPr>
          <w:trHeight w:val="734"/>
        </w:trPr>
        <w:tc>
          <w:tcPr>
            <w:tcW w:w="9640" w:type="dxa"/>
          </w:tcPr>
          <w:p w:rsidR="00303F50" w:rsidRDefault="00303F50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2783E" w:rsidRDefault="0002783E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 xml:space="preserve">Celem kształcenia jest zapoznanie studentów z podstawowymi problemami </w:t>
            </w:r>
            <w:r w:rsidR="00CE3B70">
              <w:rPr>
                <w:rFonts w:ascii="Arial" w:hAnsi="Arial" w:cs="Arial"/>
                <w:sz w:val="20"/>
                <w:szCs w:val="20"/>
              </w:rPr>
              <w:t xml:space="preserve">ekologii, 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ochrony środowiska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CE3B70">
              <w:rPr>
                <w:rFonts w:ascii="Arial" w:hAnsi="Arial" w:cs="Arial"/>
                <w:sz w:val="20"/>
                <w:szCs w:val="20"/>
              </w:rPr>
              <w:t>oraz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 systemami zarządzania środowiskiem.</w:t>
            </w:r>
            <w:r>
              <w:rPr>
                <w:rFonts w:ascii="Arial" w:hAnsi="Arial" w:cs="Arial"/>
                <w:sz w:val="20"/>
                <w:szCs w:val="20"/>
              </w:rPr>
              <w:t xml:space="preserve"> Kurs prowadzony jest w języku polskim.</w:t>
            </w:r>
          </w:p>
          <w:p w:rsidR="0002783E" w:rsidRPr="00E6549C" w:rsidRDefault="0002783E" w:rsidP="00E654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2783E" w:rsidRDefault="0002783E" w:rsidP="0002783E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2783E" w:rsidRPr="00EA6BFC" w:rsidRDefault="0002783E" w:rsidP="0002783E">
            <w:pPr>
              <w:autoSpaceDE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Student ma podstawową wiedzę </w:t>
            </w: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>z zakresu ekologii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ochrony środowiska.</w:t>
            </w:r>
          </w:p>
          <w:p w:rsidR="00303F50" w:rsidRDefault="00303F50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Default="0002783E" w:rsidP="00E6549C">
            <w:pPr>
              <w:autoSpaceDE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 xml:space="preserve">Potrafi swobodnie poruszać się w obrębie podstawowych pojęć z zakresu ekologii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686117">
              <w:rPr>
                <w:rFonts w:ascii="Arial" w:hAnsi="Arial" w:cs="Arial"/>
                <w:color w:val="000000"/>
                <w:sz w:val="20"/>
                <w:szCs w:val="20"/>
              </w:rPr>
              <w:t>i ochrony środowiska.</w:t>
            </w:r>
          </w:p>
        </w:tc>
      </w:tr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Default="0002783E" w:rsidP="00D11DE5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-----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16"/>
        </w:rPr>
      </w:pPr>
    </w:p>
    <w:p w:rsidR="0002783E" w:rsidRDefault="0002783E">
      <w:pPr>
        <w:rPr>
          <w:rFonts w:ascii="Arial" w:hAnsi="Arial" w:cs="Arial"/>
          <w:sz w:val="22"/>
          <w:szCs w:val="16"/>
        </w:rPr>
      </w:pPr>
    </w:p>
    <w:p w:rsidR="0002783E" w:rsidRDefault="0002783E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E86506">
        <w:trPr>
          <w:cantSplit/>
          <w:trHeight w:val="1367"/>
        </w:trPr>
        <w:tc>
          <w:tcPr>
            <w:tcW w:w="1979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W01, M</w:t>
            </w:r>
            <w:r w:rsidRPr="00B16E48">
              <w:rPr>
                <w:rFonts w:ascii="Arial" w:hAnsi="Arial" w:cs="Arial"/>
                <w:sz w:val="20"/>
                <w:szCs w:val="20"/>
              </w:rPr>
              <w:t xml:space="preserve">a podstawową wiedzę  w obszarze </w:t>
            </w:r>
            <w:r w:rsidR="009236D9">
              <w:rPr>
                <w:rFonts w:ascii="Arial" w:hAnsi="Arial" w:cs="Arial"/>
                <w:sz w:val="20"/>
                <w:szCs w:val="20"/>
              </w:rPr>
              <w:t>ekologii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W02, Rozumie koncepcję zrównoważonego rozwoju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Ma wiedzę dotyczącą ochrony środowiska</w:t>
            </w:r>
          </w:p>
          <w:p w:rsidR="0002783E" w:rsidRDefault="0002783E" w:rsidP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W04, Rozumie zagadnienia ekologii przemysłowej</w:t>
            </w:r>
          </w:p>
          <w:p w:rsidR="00303F50" w:rsidRDefault="000278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 Zna modele i systemy zarządzania ś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rodowiskiem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 </w:t>
            </w:r>
            <w:r w:rsidRPr="00686117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zarządzania ś</w:t>
            </w:r>
            <w:r w:rsidRPr="00686117">
              <w:rPr>
                <w:rFonts w:ascii="Arial" w:hAnsi="Arial" w:cs="Arial"/>
                <w:sz w:val="20"/>
                <w:szCs w:val="20"/>
              </w:rPr>
              <w:t>rodowiskowego</w:t>
            </w:r>
          </w:p>
        </w:tc>
        <w:tc>
          <w:tcPr>
            <w:tcW w:w="2365" w:type="dxa"/>
          </w:tcPr>
          <w:p w:rsidR="00303F50" w:rsidRDefault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Pr="00B16E48" w:rsidRDefault="00510B94" w:rsidP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  <w:p w:rsidR="00510B94" w:rsidRDefault="00510B94">
            <w:pPr>
              <w:rPr>
                <w:rFonts w:ascii="Arial" w:hAnsi="Arial" w:cs="Arial"/>
                <w:sz w:val="20"/>
                <w:szCs w:val="20"/>
              </w:rPr>
            </w:pPr>
            <w:r w:rsidRPr="00B16E48">
              <w:rPr>
                <w:rFonts w:ascii="Arial" w:hAnsi="Arial" w:cs="Arial"/>
                <w:sz w:val="20"/>
                <w:szCs w:val="20"/>
              </w:rPr>
              <w:t>K_W12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00FF7D26">
        <w:trPr>
          <w:cantSplit/>
          <w:trHeight w:val="1046"/>
        </w:trPr>
        <w:tc>
          <w:tcPr>
            <w:tcW w:w="1985" w:type="dxa"/>
            <w:vMerge/>
          </w:tcPr>
          <w:p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10B94" w:rsidRDefault="00FF7D26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U01, Potrafi analizować wpływ działalności człowieka na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 środowisko</w:t>
            </w:r>
          </w:p>
          <w:p w:rsidR="00F157DB" w:rsidRDefault="009236D9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Umie opisywać zależności między </w:t>
            </w:r>
            <w:r w:rsidR="00F157DB">
              <w:rPr>
                <w:rFonts w:ascii="Arial" w:hAnsi="Arial" w:cs="Arial"/>
                <w:sz w:val="20"/>
                <w:szCs w:val="20"/>
              </w:rPr>
              <w:t xml:space="preserve">wybranymi </w:t>
            </w:r>
          </w:p>
          <w:p w:rsidR="009236D9" w:rsidRDefault="00F157DB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gatunkami a środowiskiem w którym żyją</w:t>
            </w:r>
          </w:p>
          <w:p w:rsidR="00303F50" w:rsidRDefault="00292A1E" w:rsidP="00510B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="00FF7D26">
              <w:rPr>
                <w:rFonts w:ascii="Arial" w:hAnsi="Arial" w:cs="Arial"/>
                <w:sz w:val="20"/>
                <w:szCs w:val="20"/>
              </w:rPr>
              <w:t xml:space="preserve">, Samodzielnie poszerza swoją </w:t>
            </w:r>
            <w:r w:rsidR="00510B94">
              <w:rPr>
                <w:rFonts w:ascii="Arial" w:hAnsi="Arial" w:cs="Arial"/>
                <w:sz w:val="20"/>
                <w:szCs w:val="20"/>
              </w:rPr>
              <w:t>wiedzę</w:t>
            </w:r>
            <w:r w:rsidR="00FF7D26">
              <w:rPr>
                <w:rFonts w:ascii="Arial" w:hAnsi="Arial" w:cs="Arial"/>
                <w:sz w:val="20"/>
                <w:szCs w:val="20"/>
              </w:rPr>
              <w:t>, przygotowuje</w:t>
            </w:r>
            <w:r w:rsidR="00FF7D26">
              <w:rPr>
                <w:rFonts w:ascii="Arial" w:hAnsi="Arial" w:cs="Arial"/>
                <w:sz w:val="20"/>
                <w:szCs w:val="20"/>
              </w:rPr>
              <w:br/>
              <w:t xml:space="preserve">         i przedstawia prezentację na zadany temat </w:t>
            </w:r>
          </w:p>
        </w:tc>
        <w:tc>
          <w:tcPr>
            <w:tcW w:w="2410" w:type="dxa"/>
          </w:tcPr>
          <w:p w:rsidR="00303F50" w:rsidRDefault="00FF7D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K_U07</w:t>
            </w: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DB" w:rsidRDefault="00F157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K_U16</w:t>
            </w:r>
          </w:p>
          <w:p w:rsidR="00F157DB" w:rsidRDefault="00F157DB">
            <w:pPr>
              <w:rPr>
                <w:rFonts w:ascii="Arial" w:hAnsi="Arial" w:cs="Arial"/>
                <w:sz w:val="20"/>
                <w:szCs w:val="20"/>
              </w:rPr>
            </w:pP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K_U21, K_U23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F7D26" w:rsidTr="00B8188E">
        <w:trPr>
          <w:cantSplit/>
          <w:trHeight w:val="908"/>
        </w:trPr>
        <w:tc>
          <w:tcPr>
            <w:tcW w:w="1985" w:type="dxa"/>
            <w:vMerge/>
          </w:tcPr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F7D26" w:rsidRDefault="00FF7D26" w:rsidP="00032C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K01,</w:t>
            </w:r>
            <w:r w:rsidRPr="00126C5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126C5F">
              <w:rPr>
                <w:rFonts w:ascii="Arial" w:hAnsi="Arial" w:cs="Arial"/>
                <w:sz w:val="20"/>
                <w:szCs w:val="20"/>
              </w:rPr>
              <w:t>względnia aspekty ekologiczne i ochrony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</w:t>
            </w:r>
            <w:r w:rsidRPr="00126C5F">
              <w:rPr>
                <w:rFonts w:ascii="Arial" w:hAnsi="Arial" w:cs="Arial"/>
                <w:sz w:val="20"/>
                <w:szCs w:val="20"/>
              </w:rPr>
              <w:t>środowiska naturalnego w podejmowanych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</w:t>
            </w:r>
            <w:r w:rsidRPr="00126C5F">
              <w:rPr>
                <w:rFonts w:ascii="Arial" w:hAnsi="Arial" w:cs="Arial"/>
                <w:sz w:val="20"/>
                <w:szCs w:val="20"/>
              </w:rPr>
              <w:t xml:space="preserve"> działaniach technicznych</w:t>
            </w:r>
          </w:p>
          <w:p w:rsidR="00FF7D26" w:rsidRDefault="00FF7D26" w:rsidP="00032C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Wykonuje swoje zadania w sposób profesjonalny</w:t>
            </w:r>
          </w:p>
        </w:tc>
        <w:tc>
          <w:tcPr>
            <w:tcW w:w="2410" w:type="dxa"/>
          </w:tcPr>
          <w:p w:rsidR="000D6ABB" w:rsidRPr="00126C5F" w:rsidRDefault="000D6ABB" w:rsidP="000D6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FF7D26" w:rsidRDefault="00FF7D26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ABB" w:rsidRDefault="000D6ABB">
            <w:pPr>
              <w:rPr>
                <w:rFonts w:ascii="Arial" w:hAnsi="Arial" w:cs="Arial"/>
                <w:sz w:val="20"/>
                <w:szCs w:val="20"/>
              </w:rPr>
            </w:pPr>
          </w:p>
          <w:p w:rsidR="000D6ABB" w:rsidRDefault="000D6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B967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04D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B967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04D2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>
        <w:trPr>
          <w:trHeight w:val="462"/>
        </w:trPr>
        <w:tc>
          <w:tcPr>
            <w:tcW w:w="1611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0D6ABB">
        <w:trPr>
          <w:trHeight w:val="1006"/>
        </w:trPr>
        <w:tc>
          <w:tcPr>
            <w:tcW w:w="9622" w:type="dxa"/>
          </w:tcPr>
          <w:p w:rsidR="00303F50" w:rsidRDefault="00303F50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  <w:p w:rsidR="000D6ABB" w:rsidRDefault="000D6ABB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Na zajęcia składa się wykład i ćwiczenia audytoryjne, w ramach których studenci samodzielnie opracowują za</w:t>
            </w:r>
            <w:r w:rsidR="00F157DB">
              <w:rPr>
                <w:rFonts w:ascii="Arial" w:hAnsi="Arial" w:cs="Arial"/>
                <w:sz w:val="20"/>
                <w:szCs w:val="20"/>
              </w:rPr>
              <w:t>dane tematy z zakresu ekologii i zarządzania środowiskiem.</w:t>
            </w: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0D6AB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6ABB" w:rsidRDefault="000D6A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D6ABB" w:rsidRDefault="000D6ABB" w:rsidP="00032C3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D6ABB" w:rsidRDefault="000D6ABB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  <w:tr w:rsidR="00292A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92A1E" w:rsidRDefault="00292A1E" w:rsidP="00292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92A1E" w:rsidRDefault="00292A1E" w:rsidP="00292A1E">
            <w:pPr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D1DFA" w:rsidRDefault="00303F50" w:rsidP="00D206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D20692">
              <w:rPr>
                <w:rFonts w:ascii="Arial" w:hAnsi="Arial" w:cs="Arial"/>
                <w:sz w:val="20"/>
                <w:szCs w:val="20"/>
              </w:rPr>
              <w:t>Na ocenę składają się ocena z</w:t>
            </w:r>
            <w:r w:rsidR="00292A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188E">
              <w:rPr>
                <w:rFonts w:ascii="Arial" w:hAnsi="Arial" w:cs="Arial"/>
                <w:sz w:val="20"/>
                <w:szCs w:val="20"/>
              </w:rPr>
              <w:t>referatu</w:t>
            </w:r>
            <w:r w:rsidR="00292A1E">
              <w:rPr>
                <w:rFonts w:ascii="Arial" w:hAnsi="Arial" w:cs="Arial"/>
                <w:sz w:val="20"/>
                <w:szCs w:val="20"/>
              </w:rPr>
              <w:t xml:space="preserve"> oraz aktywność na zajęciach.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>
        <w:trPr>
          <w:trHeight w:val="1136"/>
        </w:trPr>
        <w:tc>
          <w:tcPr>
            <w:tcW w:w="9622" w:type="dxa"/>
          </w:tcPr>
          <w:p w:rsidR="002E68D7" w:rsidRDefault="002E68D7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Pojęcia związane z ekologią</w:t>
            </w:r>
          </w:p>
          <w:p w:rsidR="002E68D7" w:rsidRDefault="002E68D7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Rodzaje ekologii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Sytuacja ekologiczna i ochrona: atmosfery, hydrosfery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Metody oczyszczania gazów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Metody oczyszczania wód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Utylizacja ścieków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32C34" w:rsidRDefault="00147BBE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Zanieczyszczenie gleb oraz</w:t>
            </w:r>
            <w:r w:rsidR="00032C34">
              <w:rPr>
                <w:rFonts w:ascii="Arial" w:hAnsi="Arial" w:cs="Arial"/>
                <w:sz w:val="20"/>
                <w:szCs w:val="20"/>
              </w:rPr>
              <w:t xml:space="preserve"> metody </w:t>
            </w:r>
            <w:r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="00032C34">
              <w:rPr>
                <w:rFonts w:ascii="Arial" w:hAnsi="Arial" w:cs="Arial"/>
                <w:sz w:val="20"/>
                <w:szCs w:val="20"/>
              </w:rPr>
              <w:t>oczyszczania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Gospodarka odpadami.</w:t>
            </w:r>
            <w:r w:rsidRPr="0068611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Koncepcja zrównoważonego rozwoju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Ekologia przemysłowa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Definicje, modele, systemy zarządzania środowiskiem 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Systemy niesformalizowane i sformalizowane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Czystsza produkcja jako niesformalizowany system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Pr="00686117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 xml:space="preserve">Systemy zarządzania środowiskowego według ISO serii 14000 i innych aktualnych krajowych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6117">
              <w:rPr>
                <w:rFonts w:ascii="Arial" w:hAnsi="Arial" w:cs="Arial"/>
                <w:sz w:val="20"/>
                <w:szCs w:val="20"/>
              </w:rPr>
              <w:t>i międzynarodowych norm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686117">
              <w:rPr>
                <w:rFonts w:ascii="Arial" w:hAnsi="Arial" w:cs="Arial"/>
                <w:sz w:val="20"/>
                <w:szCs w:val="20"/>
              </w:rPr>
              <w:t>Ekonomiczne i prawne aspekty funkcjonowania systemów zarządzania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03F50" w:rsidRPr="00BD1DFA" w:rsidRDefault="00BD1DFA" w:rsidP="00BD1DFA">
            <w:pPr>
              <w:pStyle w:val="Tekstdymka1"/>
              <w:numPr>
                <w:ilvl w:val="1"/>
                <w:numId w:val="5"/>
              </w:numPr>
              <w:tabs>
                <w:tab w:val="clear" w:pos="1440"/>
                <w:tab w:val="num" w:pos="-70"/>
              </w:tabs>
              <w:ind w:left="340"/>
              <w:rPr>
                <w:rFonts w:ascii="Arial" w:hAnsi="Arial" w:cs="Arial"/>
                <w:sz w:val="20"/>
                <w:szCs w:val="20"/>
              </w:rPr>
            </w:pPr>
            <w:r w:rsidRPr="00DB018A">
              <w:rPr>
                <w:rFonts w:ascii="Arial" w:hAnsi="Arial" w:cs="Arial"/>
                <w:sz w:val="20"/>
                <w:szCs w:val="20"/>
              </w:rPr>
              <w:t xml:space="preserve">Najlepsze dostępne praktyki, techniki i technologie. 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D32FBE" w:rsidRDefault="00D32FBE">
      <w:pPr>
        <w:rPr>
          <w:rFonts w:ascii="Arial" w:hAnsi="Arial" w:cs="Arial"/>
          <w:sz w:val="22"/>
          <w:szCs w:val="22"/>
        </w:rPr>
      </w:pPr>
    </w:p>
    <w:p w:rsidR="00B8188E" w:rsidRDefault="00B8188E">
      <w:pPr>
        <w:rPr>
          <w:rFonts w:ascii="Arial" w:hAnsi="Arial" w:cs="Arial"/>
          <w:sz w:val="22"/>
          <w:szCs w:val="22"/>
        </w:rPr>
      </w:pPr>
    </w:p>
    <w:p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90E05">
        <w:trPr>
          <w:trHeight w:val="1500"/>
        </w:trPr>
        <w:tc>
          <w:tcPr>
            <w:tcW w:w="9622" w:type="dxa"/>
          </w:tcPr>
          <w:p w:rsidR="00490E05" w:rsidRDefault="00490E05" w:rsidP="00490E05">
            <w:pPr>
              <w:rPr>
                <w:rFonts w:ascii="Arial" w:hAnsi="Arial" w:cs="Arial"/>
                <w:sz w:val="20"/>
                <w:szCs w:val="20"/>
              </w:rPr>
            </w:pPr>
            <w:r w:rsidRPr="00B84F64">
              <w:rPr>
                <w:rFonts w:ascii="Arial" w:hAnsi="Arial" w:cs="Arial"/>
                <w:sz w:val="20"/>
                <w:szCs w:val="20"/>
              </w:rPr>
              <w:t xml:space="preserve">1. Kowal E., Kucuńska-Landwójtowicz A., Misiłek A.: Zarządzanie środowiskowe, Polskie Wydawnictwo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</w:t>
            </w:r>
            <w:r w:rsidRPr="00B84F64">
              <w:rPr>
                <w:rFonts w:ascii="Arial" w:hAnsi="Arial" w:cs="Arial"/>
                <w:sz w:val="20"/>
                <w:szCs w:val="20"/>
              </w:rPr>
              <w:t xml:space="preserve">Ekonomiczne, 2013 </w:t>
            </w:r>
          </w:p>
          <w:p w:rsidR="00490E05" w:rsidRDefault="00490E05" w:rsidP="00490E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Łopatkiewicz P., Wnuk Z.</w:t>
            </w:r>
            <w:r w:rsidRPr="00B84F64">
              <w:rPr>
                <w:rFonts w:ascii="Arial" w:hAnsi="Arial" w:cs="Arial"/>
                <w:sz w:val="20"/>
                <w:szCs w:val="20"/>
              </w:rPr>
              <w:t xml:space="preserve">.: Ekologia i ochrona </w:t>
            </w:r>
            <w:r>
              <w:rPr>
                <w:rFonts w:ascii="Arial" w:hAnsi="Arial" w:cs="Arial"/>
                <w:sz w:val="20"/>
                <w:szCs w:val="20"/>
              </w:rPr>
              <w:t>środowiska, Wydawnictwo Uniwersytetu Rzeszowskiego,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2010</w:t>
            </w:r>
            <w:r w:rsidRPr="00B84F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03F50" w:rsidRPr="00490E05" w:rsidRDefault="00490E05" w:rsidP="00490E05">
            <w:pPr>
              <w:rPr>
                <w:rFonts w:ascii="Arial" w:hAnsi="Arial" w:cs="Arial"/>
                <w:sz w:val="20"/>
                <w:szCs w:val="20"/>
              </w:rPr>
            </w:pPr>
            <w:r w:rsidRPr="00B84F64">
              <w:rPr>
                <w:rFonts w:ascii="Arial" w:hAnsi="Arial" w:cs="Arial"/>
                <w:sz w:val="20"/>
                <w:szCs w:val="20"/>
              </w:rPr>
              <w:t>3. Poskrobko B., Poskrobko T.: Zarządzanie środowiskiem w Polsce, Polskie Wydawnictwo Ekonomiczne,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</w:t>
            </w:r>
            <w:r w:rsidRPr="00B84F64">
              <w:rPr>
                <w:rFonts w:ascii="Arial" w:hAnsi="Arial" w:cs="Arial"/>
                <w:sz w:val="20"/>
                <w:szCs w:val="20"/>
              </w:rPr>
              <w:t xml:space="preserve"> 2012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1E24ED" w:rsidRDefault="001E24ED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490E05">
        <w:trPr>
          <w:trHeight w:val="812"/>
        </w:trPr>
        <w:tc>
          <w:tcPr>
            <w:tcW w:w="9622" w:type="dxa"/>
          </w:tcPr>
          <w:p w:rsidR="00490E05" w:rsidRDefault="00BD1DFA" w:rsidP="00BD1DFA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0F7F">
              <w:rPr>
                <w:rFonts w:ascii="Arial" w:hAnsi="Arial" w:cs="Arial"/>
                <w:color w:val="000000"/>
                <w:sz w:val="20"/>
                <w:szCs w:val="20"/>
              </w:rPr>
              <w:t>Ciechanowicz McLean J.: Prawo ochrony i zarządzania śro</w:t>
            </w:r>
            <w:r w:rsidR="00490E05">
              <w:rPr>
                <w:rFonts w:ascii="Arial" w:hAnsi="Arial" w:cs="Arial"/>
                <w:color w:val="000000"/>
                <w:sz w:val="20"/>
                <w:szCs w:val="20"/>
              </w:rPr>
              <w:t>dowiskiem. Difin. Warszawa 2019</w:t>
            </w:r>
          </w:p>
          <w:p w:rsidR="00303F50" w:rsidRPr="00490E05" w:rsidRDefault="00490E05" w:rsidP="00490E05">
            <w:pPr>
              <w:widowControl/>
              <w:numPr>
                <w:ilvl w:val="0"/>
                <w:numId w:val="7"/>
              </w:numPr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E05">
              <w:rPr>
                <w:rFonts w:ascii="Arial" w:hAnsi="Arial" w:cs="Arial"/>
                <w:sz w:val="20"/>
                <w:szCs w:val="20"/>
              </w:rPr>
              <w:t>Gospodarowanie zasobami środowiska: podstawy ekonomiki ochr</w:t>
            </w:r>
            <w:r>
              <w:rPr>
                <w:rFonts w:ascii="Arial" w:hAnsi="Arial" w:cs="Arial"/>
                <w:sz w:val="20"/>
                <w:szCs w:val="20"/>
              </w:rPr>
              <w:t>ony środowiska/ pod red. M.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90E05">
              <w:rPr>
                <w:rFonts w:ascii="Arial" w:hAnsi="Arial" w:cs="Arial"/>
                <w:sz w:val="20"/>
                <w:szCs w:val="20"/>
              </w:rPr>
              <w:t>Wąsowicza, Oficyna Wydawnicza Politechniki Warszawskiej, 2011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rPr>
          <w:rFonts w:ascii="Arial" w:hAnsi="Arial" w:cs="Arial"/>
          <w:sz w:val="22"/>
          <w:szCs w:val="16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</w:p>
    <w:p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B967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04D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B9672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404D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FF1D51" w:rsidP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FF1D51" w:rsidP="00404D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8B47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E865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E8650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50C" w:rsidRDefault="0032150C">
      <w:r>
        <w:separator/>
      </w:r>
    </w:p>
  </w:endnote>
  <w:endnote w:type="continuationSeparator" w:id="0">
    <w:p w:rsidR="0032150C" w:rsidRDefault="00321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0F61">
      <w:rPr>
        <w:noProof/>
      </w:rPr>
      <w:t>1</w:t>
    </w:r>
    <w:r>
      <w:rPr>
        <w:noProof/>
      </w:rPr>
      <w:fldChar w:fldCharType="end"/>
    </w:r>
  </w:p>
  <w:p w:rsidR="00032C34" w:rsidRDefault="00032C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50C" w:rsidRDefault="0032150C">
      <w:r>
        <w:separator/>
      </w:r>
    </w:p>
  </w:footnote>
  <w:footnote w:type="continuationSeparator" w:id="0">
    <w:p w:rsidR="0032150C" w:rsidRDefault="00321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C34" w:rsidRDefault="00032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1F81DA5"/>
    <w:multiLevelType w:val="hybridMultilevel"/>
    <w:tmpl w:val="503EB056"/>
    <w:lvl w:ilvl="0" w:tplc="F33E35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00000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C31C2E"/>
    <w:multiLevelType w:val="hybridMultilevel"/>
    <w:tmpl w:val="A7284A20"/>
    <w:lvl w:ilvl="0" w:tplc="616AB6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C36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180CEC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5A25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08AB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6222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768D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7A2F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8AC4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F56DD"/>
    <w:multiLevelType w:val="hybridMultilevel"/>
    <w:tmpl w:val="D4D46890"/>
    <w:lvl w:ilvl="0" w:tplc="3C96D3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00000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2783E"/>
    <w:rsid w:val="00032C34"/>
    <w:rsid w:val="00040E99"/>
    <w:rsid w:val="000D6ABB"/>
    <w:rsid w:val="00100620"/>
    <w:rsid w:val="00106386"/>
    <w:rsid w:val="00147BBE"/>
    <w:rsid w:val="001E24ED"/>
    <w:rsid w:val="00253FB4"/>
    <w:rsid w:val="00292A1E"/>
    <w:rsid w:val="002E68D7"/>
    <w:rsid w:val="00303F50"/>
    <w:rsid w:val="00311106"/>
    <w:rsid w:val="0032150C"/>
    <w:rsid w:val="003C5FFA"/>
    <w:rsid w:val="00404D21"/>
    <w:rsid w:val="00434CDD"/>
    <w:rsid w:val="00490E05"/>
    <w:rsid w:val="00510B94"/>
    <w:rsid w:val="00533C41"/>
    <w:rsid w:val="00674969"/>
    <w:rsid w:val="00700CD5"/>
    <w:rsid w:val="00716872"/>
    <w:rsid w:val="00755552"/>
    <w:rsid w:val="00781BD0"/>
    <w:rsid w:val="007F137E"/>
    <w:rsid w:val="00827D3B"/>
    <w:rsid w:val="00843DAB"/>
    <w:rsid w:val="00847145"/>
    <w:rsid w:val="008B477F"/>
    <w:rsid w:val="008B703C"/>
    <w:rsid w:val="009026FF"/>
    <w:rsid w:val="009236D9"/>
    <w:rsid w:val="00936915"/>
    <w:rsid w:val="00995042"/>
    <w:rsid w:val="009E125A"/>
    <w:rsid w:val="009F02E9"/>
    <w:rsid w:val="00A35A93"/>
    <w:rsid w:val="00A8544F"/>
    <w:rsid w:val="00AA49AA"/>
    <w:rsid w:val="00B12897"/>
    <w:rsid w:val="00B8188E"/>
    <w:rsid w:val="00B96725"/>
    <w:rsid w:val="00BD1DFA"/>
    <w:rsid w:val="00C16F13"/>
    <w:rsid w:val="00C406F2"/>
    <w:rsid w:val="00CE3B70"/>
    <w:rsid w:val="00D11DE5"/>
    <w:rsid w:val="00D20692"/>
    <w:rsid w:val="00D32FBE"/>
    <w:rsid w:val="00D940DD"/>
    <w:rsid w:val="00DB3679"/>
    <w:rsid w:val="00DE2A4C"/>
    <w:rsid w:val="00E1778B"/>
    <w:rsid w:val="00E6549C"/>
    <w:rsid w:val="00E86506"/>
    <w:rsid w:val="00EA7D2F"/>
    <w:rsid w:val="00F157DB"/>
    <w:rsid w:val="00F4095F"/>
    <w:rsid w:val="00F50F61"/>
    <w:rsid w:val="00FB3A5B"/>
    <w:rsid w:val="00FF1D51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F64598-E368-4C9A-8377-44F06E63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character" w:customStyle="1" w:styleId="highlight">
    <w:name w:val="highlight"/>
    <w:rsid w:val="00BD1DFA"/>
  </w:style>
  <w:style w:type="character" w:customStyle="1" w:styleId="NagwekZnak">
    <w:name w:val="Nagłówek Znak"/>
    <w:link w:val="Nagwek"/>
    <w:semiHidden/>
    <w:rsid w:val="00CE3B70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C93F53-9933-48FB-8D7B-20008F7B0C8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D5ADFE0-640C-48E0-8E15-84AA1C832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22F9B-2BB5-4A9F-AA6E-176BA22F26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>Akademia Pedagogiczna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creator>Barbara Wilk</dc:creator>
  <cp:lastModifiedBy>Małgosia</cp:lastModifiedBy>
  <cp:revision>2</cp:revision>
  <cp:lastPrinted>2012-01-27T06:28:00Z</cp:lastPrinted>
  <dcterms:created xsi:type="dcterms:W3CDTF">2025-05-07T09:34:00Z</dcterms:created>
  <dcterms:modified xsi:type="dcterms:W3CDTF">2025-05-07T09:34:00Z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</Properties>
</file>